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85E4" w14:textId="72E6ACD3" w:rsidR="00524FF5" w:rsidRPr="004D253E" w:rsidRDefault="004D253E" w:rsidP="00C22EF7">
      <w:pPr>
        <w:shd w:val="clear" w:color="auto" w:fill="FFFFFF"/>
        <w:jc w:val="right"/>
        <w:rPr>
          <w:b/>
          <w:bCs/>
          <w:color w:val="000000" w:themeColor="text1"/>
          <w:sz w:val="20"/>
          <w:szCs w:val="20"/>
        </w:rPr>
      </w:pPr>
      <w:r w:rsidRPr="004D253E">
        <w:rPr>
          <w:b/>
          <w:bCs/>
          <w:color w:val="000000" w:themeColor="text1"/>
          <w:sz w:val="20"/>
          <w:szCs w:val="20"/>
        </w:rPr>
        <w:t>4 SPS priedas</w:t>
      </w:r>
    </w:p>
    <w:p w14:paraId="16812174" w14:textId="77777777" w:rsidR="004D253E" w:rsidRPr="004D253E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</w:p>
    <w:p w14:paraId="5DCA3D2A" w14:textId="7C7DEAE7" w:rsidR="00524FF5" w:rsidRPr="008B2417" w:rsidRDefault="007E6D07" w:rsidP="00C22EF7">
      <w:pPr>
        <w:ind w:right="-178"/>
        <w:jc w:val="center"/>
        <w:rPr>
          <w:color w:val="000000" w:themeColor="text1"/>
          <w:sz w:val="22"/>
          <w:szCs w:val="22"/>
        </w:rPr>
      </w:pPr>
      <w:r>
        <w:rPr>
          <w:noProof/>
          <w:color w:val="000000"/>
          <w:sz w:val="20"/>
          <w:lang w:val="en-US"/>
        </w:rPr>
        <w:drawing>
          <wp:inline distT="0" distB="0" distL="0" distR="0" wp14:anchorId="28587161" wp14:editId="7FF887C7">
            <wp:extent cx="2859405" cy="792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4DDB12" w14:textId="09FB903C" w:rsidR="00524FF5" w:rsidRPr="008B2417" w:rsidRDefault="00524FF5" w:rsidP="00C22EF7">
      <w:pPr>
        <w:ind w:right="-178"/>
        <w:jc w:val="center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(</w:t>
      </w:r>
      <w:r w:rsidR="007E6D07">
        <w:rPr>
          <w:color w:val="000000" w:themeColor="text1"/>
          <w:sz w:val="22"/>
          <w:szCs w:val="22"/>
        </w:rPr>
        <w:t>MB JAMedica</w:t>
      </w:r>
      <w:r w:rsidRPr="008B2417">
        <w:rPr>
          <w:color w:val="000000" w:themeColor="text1"/>
          <w:sz w:val="22"/>
          <w:szCs w:val="22"/>
        </w:rPr>
        <w:t>)</w:t>
      </w:r>
    </w:p>
    <w:p w14:paraId="3FDA0B32" w14:textId="77777777" w:rsidR="00524FF5" w:rsidRPr="00F23D4C" w:rsidRDefault="00524FF5" w:rsidP="00C22EF7">
      <w:pPr>
        <w:ind w:right="-178"/>
        <w:jc w:val="center"/>
        <w:rPr>
          <w:color w:val="000000" w:themeColor="text1"/>
        </w:rPr>
      </w:pPr>
    </w:p>
    <w:p w14:paraId="3D7C9039" w14:textId="77777777" w:rsidR="007E6D07" w:rsidRPr="007E6D07" w:rsidRDefault="00524FF5" w:rsidP="007E6D07">
      <w:pPr>
        <w:ind w:right="-178"/>
        <w:jc w:val="center"/>
        <w:rPr>
          <w:color w:val="000000" w:themeColor="text1"/>
          <w:sz w:val="20"/>
          <w:szCs w:val="20"/>
        </w:rPr>
      </w:pPr>
      <w:r w:rsidRPr="00422F6C">
        <w:rPr>
          <w:color w:val="000000" w:themeColor="text1"/>
          <w:sz w:val="20"/>
          <w:szCs w:val="20"/>
        </w:rPr>
        <w:t>(</w:t>
      </w:r>
      <w:r w:rsidR="007E6D07" w:rsidRPr="007E6D07">
        <w:rPr>
          <w:color w:val="000000" w:themeColor="text1"/>
          <w:sz w:val="20"/>
          <w:szCs w:val="20"/>
        </w:rPr>
        <w:t>Buveinės adresas Krėvos g. 10-27, LT-44237, Kaunas</w:t>
      </w:r>
    </w:p>
    <w:p w14:paraId="6EB5B824" w14:textId="77777777" w:rsidR="007E6D07" w:rsidRPr="007E6D07" w:rsidRDefault="007E6D07" w:rsidP="007E6D07">
      <w:pPr>
        <w:ind w:right="-178"/>
        <w:jc w:val="center"/>
        <w:rPr>
          <w:color w:val="000000" w:themeColor="text1"/>
          <w:sz w:val="20"/>
          <w:szCs w:val="20"/>
        </w:rPr>
      </w:pPr>
      <w:r w:rsidRPr="007E6D07">
        <w:rPr>
          <w:color w:val="000000" w:themeColor="text1"/>
          <w:sz w:val="20"/>
          <w:szCs w:val="20"/>
        </w:rPr>
        <w:t>Kodas 305094394; PVM kodas LT100013223319;</w:t>
      </w:r>
    </w:p>
    <w:p w14:paraId="454050A7" w14:textId="4C662A53" w:rsidR="00524FF5" w:rsidRPr="00422F6C" w:rsidRDefault="007E6D07" w:rsidP="007E6D07">
      <w:pPr>
        <w:ind w:right="-178"/>
        <w:jc w:val="center"/>
        <w:rPr>
          <w:color w:val="000000" w:themeColor="text1"/>
          <w:sz w:val="20"/>
          <w:szCs w:val="20"/>
        </w:rPr>
      </w:pPr>
      <w:r w:rsidRPr="007E6D07">
        <w:rPr>
          <w:color w:val="000000" w:themeColor="text1"/>
          <w:sz w:val="20"/>
          <w:szCs w:val="20"/>
        </w:rPr>
        <w:t>Duomenys kaupiami ir saugomi VĮ Registrų Centro Kauno filialo Juridinių asmenų registre</w:t>
      </w:r>
      <w:r w:rsidR="00524FF5" w:rsidRPr="00422F6C">
        <w:rPr>
          <w:color w:val="000000" w:themeColor="text1"/>
          <w:sz w:val="20"/>
          <w:szCs w:val="20"/>
        </w:rPr>
        <w:t>)</w:t>
      </w:r>
    </w:p>
    <w:p w14:paraId="7C7CED1C" w14:textId="77777777" w:rsidR="007E6D07" w:rsidRDefault="007E6D07" w:rsidP="007E6D07">
      <w:pPr>
        <w:rPr>
          <w:color w:val="000000" w:themeColor="text1"/>
        </w:rPr>
      </w:pPr>
    </w:p>
    <w:p w14:paraId="4F62E0B2" w14:textId="193AD9A8" w:rsidR="00524FF5" w:rsidRPr="00F23D4C" w:rsidRDefault="007E6D07" w:rsidP="007E6D07">
      <w:pPr>
        <w:rPr>
          <w:color w:val="000000" w:themeColor="text1"/>
        </w:rPr>
      </w:pPr>
      <w:r w:rsidRPr="007E6D07">
        <w:rPr>
          <w:color w:val="000000" w:themeColor="text1"/>
        </w:rPr>
        <w:t xml:space="preserve">VšĮ Vilniaus universiteto ligoninė Santaros klinikos </w:t>
      </w:r>
    </w:p>
    <w:p w14:paraId="1F52F830" w14:textId="77777777" w:rsidR="00524FF5" w:rsidRPr="008C6749" w:rsidRDefault="00524FF5" w:rsidP="00422F6C">
      <w:pPr>
        <w:tabs>
          <w:tab w:val="center" w:pos="2520"/>
        </w:tabs>
        <w:jc w:val="center"/>
        <w:rPr>
          <w:color w:val="000000" w:themeColor="text1"/>
          <w:sz w:val="16"/>
          <w:szCs w:val="16"/>
        </w:rPr>
      </w:pPr>
      <w:r w:rsidRPr="008C6749">
        <w:rPr>
          <w:color w:val="000000" w:themeColor="text1"/>
          <w:sz w:val="16"/>
          <w:szCs w:val="16"/>
        </w:rPr>
        <w:t>(Adresatas (įgaliotoji organizacija))</w:t>
      </w:r>
    </w:p>
    <w:p w14:paraId="4D081604" w14:textId="77777777" w:rsidR="00524FF5" w:rsidRPr="007E5B73" w:rsidRDefault="00524FF5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4A41635B" w14:textId="5E9EFE0E" w:rsidR="00524FF5" w:rsidRDefault="00524FF5" w:rsidP="0002615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 w:rsidR="00CB59D8">
        <w:rPr>
          <w:b/>
          <w:color w:val="000000" w:themeColor="text1"/>
          <w:sz w:val="22"/>
          <w:szCs w:val="22"/>
        </w:rPr>
        <w:t xml:space="preserve"> </w:t>
      </w:r>
    </w:p>
    <w:p w14:paraId="1485437E" w14:textId="77777777" w:rsidR="00AC2B03" w:rsidRPr="00AC2B03" w:rsidRDefault="00AC2B03" w:rsidP="0002615B">
      <w:pPr>
        <w:jc w:val="center"/>
        <w:rPr>
          <w:b/>
          <w:color w:val="FF0000"/>
          <w:sz w:val="6"/>
          <w:szCs w:val="6"/>
        </w:rPr>
      </w:pPr>
    </w:p>
    <w:p w14:paraId="1FE4C55C" w14:textId="267415CE" w:rsidR="003D3483" w:rsidRDefault="003D3483" w:rsidP="003D3483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PRIEMONĖMS PAGALBINIO APVAISINIMO MPROCEDŪROMS IR </w:t>
      </w:r>
    </w:p>
    <w:p w14:paraId="3649A698" w14:textId="19D23E86" w:rsidR="00AC2B03" w:rsidRPr="00AC2B03" w:rsidRDefault="003D3483" w:rsidP="003D3483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KITOMS </w:t>
      </w:r>
      <w:r w:rsidR="00AC2B03"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VIENKARTINĖ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M</w:t>
      </w:r>
      <w:r w:rsidR="00AC2B03"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S </w:t>
      </w:r>
      <w:r w:rsidR="00462C0F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MEDICINOS PAGALBOS </w:t>
      </w:r>
      <w:r w:rsidR="00AC2B03"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PRIEMONĖ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M</w:t>
      </w:r>
      <w:r w:rsidR="00AC2B03"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S (Nr. 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308</w:t>
      </w:r>
      <w:r w:rsidR="00AC2B03"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)</w:t>
      </w:r>
    </w:p>
    <w:p w14:paraId="2B3B4754" w14:textId="1C2C391C" w:rsidR="003C6791" w:rsidRPr="003A495B" w:rsidRDefault="003C6791" w:rsidP="003A495B">
      <w:pPr>
        <w:pStyle w:val="Body"/>
        <w:jc w:val="center"/>
        <w:rPr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</w:p>
    <w:p w14:paraId="6955C459" w14:textId="50ABD21B" w:rsidR="00524FF5" w:rsidRPr="00F23D4C" w:rsidRDefault="00524FF5" w:rsidP="0002615B">
      <w:pPr>
        <w:shd w:val="clear" w:color="auto" w:fill="FFFFFF"/>
        <w:jc w:val="center"/>
        <w:rPr>
          <w:b/>
          <w:bCs/>
          <w:color w:val="000000" w:themeColor="text1"/>
        </w:rPr>
      </w:pPr>
      <w:r w:rsidRPr="008B2417">
        <w:rPr>
          <w:color w:val="000000" w:themeColor="text1"/>
          <w:sz w:val="22"/>
          <w:szCs w:val="22"/>
        </w:rPr>
        <w:t>___</w:t>
      </w:r>
      <w:r w:rsidR="007E6D07">
        <w:rPr>
          <w:color w:val="000000" w:themeColor="text1"/>
          <w:sz w:val="22"/>
          <w:szCs w:val="22"/>
        </w:rPr>
        <w:t>2021 01 05</w:t>
      </w:r>
      <w:r w:rsidRPr="008B2417">
        <w:rPr>
          <w:color w:val="000000" w:themeColor="text1"/>
          <w:sz w:val="22"/>
          <w:szCs w:val="22"/>
        </w:rPr>
        <w:t>_______Nr.__</w:t>
      </w:r>
      <w:r w:rsidR="007E6D07">
        <w:rPr>
          <w:color w:val="000000" w:themeColor="text1"/>
          <w:sz w:val="22"/>
          <w:szCs w:val="22"/>
        </w:rPr>
        <w:t>01</w:t>
      </w:r>
      <w:r w:rsidRPr="00F23D4C">
        <w:rPr>
          <w:color w:val="000000" w:themeColor="text1"/>
        </w:rPr>
        <w:t>_</w:t>
      </w:r>
    </w:p>
    <w:p w14:paraId="1A5A7F4C" w14:textId="7C11A6F1" w:rsidR="00524FF5" w:rsidRPr="008C6749" w:rsidRDefault="008C6749" w:rsidP="008C6749">
      <w:pPr>
        <w:shd w:val="clear" w:color="auto" w:fill="FFFFFF"/>
        <w:ind w:left="2592" w:firstLine="1296"/>
        <w:rPr>
          <w:bCs/>
          <w:color w:val="000000" w:themeColor="text1"/>
          <w:sz w:val="16"/>
          <w:szCs w:val="16"/>
        </w:rPr>
      </w:pPr>
      <w:r>
        <w:rPr>
          <w:bCs/>
          <w:color w:val="000000" w:themeColor="text1"/>
          <w:sz w:val="16"/>
          <w:szCs w:val="16"/>
        </w:rPr>
        <w:t xml:space="preserve">            </w:t>
      </w:r>
      <w:r w:rsidR="00524FF5" w:rsidRPr="008C6749">
        <w:rPr>
          <w:bCs/>
          <w:color w:val="000000" w:themeColor="text1"/>
          <w:sz w:val="16"/>
          <w:szCs w:val="16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d</w:t>
      </w:r>
      <w:r w:rsidR="00524FF5" w:rsidRPr="008C6749">
        <w:rPr>
          <w:bCs/>
          <w:color w:val="000000" w:themeColor="text1"/>
          <w:sz w:val="16"/>
          <w:szCs w:val="16"/>
        </w:rPr>
        <w:t>ata)</w:t>
      </w:r>
    </w:p>
    <w:p w14:paraId="1CD24ED8" w14:textId="50369B19" w:rsidR="00524FF5" w:rsidRPr="007E5B73" w:rsidRDefault="00524FF5" w:rsidP="0002615B">
      <w:pPr>
        <w:shd w:val="clear" w:color="auto" w:fill="FFFFFF"/>
        <w:jc w:val="center"/>
        <w:rPr>
          <w:bCs/>
          <w:color w:val="000000" w:themeColor="text1"/>
          <w:sz w:val="20"/>
          <w:szCs w:val="20"/>
        </w:rPr>
      </w:pPr>
      <w:r w:rsidRPr="007E5B73">
        <w:rPr>
          <w:bCs/>
          <w:color w:val="000000" w:themeColor="text1"/>
          <w:sz w:val="20"/>
          <w:szCs w:val="20"/>
        </w:rPr>
        <w:t>_____</w:t>
      </w:r>
      <w:r w:rsidR="007E6D07">
        <w:rPr>
          <w:bCs/>
          <w:color w:val="000000" w:themeColor="text1"/>
          <w:sz w:val="20"/>
          <w:szCs w:val="20"/>
        </w:rPr>
        <w:t>Kaunas</w:t>
      </w:r>
      <w:r w:rsidRPr="007E5B73">
        <w:rPr>
          <w:bCs/>
          <w:color w:val="000000" w:themeColor="text1"/>
          <w:sz w:val="20"/>
          <w:szCs w:val="20"/>
        </w:rPr>
        <w:t>___</w:t>
      </w:r>
      <w:r w:rsidR="00422F6C" w:rsidRPr="007E5B73">
        <w:rPr>
          <w:bCs/>
          <w:color w:val="000000" w:themeColor="text1"/>
          <w:sz w:val="20"/>
          <w:szCs w:val="20"/>
        </w:rPr>
        <w:t>___</w:t>
      </w:r>
    </w:p>
    <w:p w14:paraId="4B276BD7" w14:textId="48E986C5" w:rsidR="00524FF5" w:rsidRPr="008C6749" w:rsidRDefault="00524FF5" w:rsidP="0002615B">
      <w:pPr>
        <w:shd w:val="clear" w:color="auto" w:fill="FFFFFF"/>
        <w:jc w:val="center"/>
        <w:rPr>
          <w:bCs/>
          <w:color w:val="000000" w:themeColor="text1"/>
          <w:sz w:val="16"/>
          <w:szCs w:val="16"/>
        </w:rPr>
      </w:pPr>
      <w:r w:rsidRPr="008C6749">
        <w:rPr>
          <w:bCs/>
          <w:color w:val="000000" w:themeColor="text1"/>
          <w:sz w:val="16"/>
          <w:szCs w:val="16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s</w:t>
      </w:r>
      <w:r w:rsidRPr="008C6749">
        <w:rPr>
          <w:bCs/>
          <w:color w:val="000000" w:themeColor="text1"/>
          <w:sz w:val="16"/>
          <w:szCs w:val="16"/>
        </w:rPr>
        <w:t>udarymo vieta)</w:t>
      </w:r>
    </w:p>
    <w:p w14:paraId="1D5E5633" w14:textId="77777777" w:rsidR="00524FF5" w:rsidRPr="00F23D4C" w:rsidRDefault="00524FF5" w:rsidP="00422F6C">
      <w:pPr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524FF5" w:rsidRPr="00F23D4C" w14:paraId="6011D6E9" w14:textId="77777777" w:rsidTr="002735F5">
        <w:tc>
          <w:tcPr>
            <w:tcW w:w="6634" w:type="dxa"/>
          </w:tcPr>
          <w:p w14:paraId="471D9DDF" w14:textId="66B1EBA1" w:rsidR="00524FF5" w:rsidRPr="008B2417" w:rsidRDefault="00524FF5" w:rsidP="00422F6C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>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pavadinimai/</w:t>
            </w:r>
          </w:p>
        </w:tc>
        <w:tc>
          <w:tcPr>
            <w:tcW w:w="3685" w:type="dxa"/>
          </w:tcPr>
          <w:p w14:paraId="563E4874" w14:textId="615F2FF5" w:rsidR="00524FF5" w:rsidRPr="008B2417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MB JAMedica</w:t>
            </w:r>
          </w:p>
          <w:p w14:paraId="2E6E7F2E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F23D4C" w14:paraId="4395B76A" w14:textId="77777777" w:rsidTr="002735F5">
        <w:tc>
          <w:tcPr>
            <w:tcW w:w="6634" w:type="dxa"/>
          </w:tcPr>
          <w:p w14:paraId="276E8243" w14:textId="49D12F4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 xml:space="preserve"> 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adresai/</w:t>
            </w:r>
          </w:p>
        </w:tc>
        <w:tc>
          <w:tcPr>
            <w:tcW w:w="3685" w:type="dxa"/>
          </w:tcPr>
          <w:p w14:paraId="5588011B" w14:textId="3E171D18" w:rsidR="00524FF5" w:rsidRPr="008B2417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E6D07">
              <w:rPr>
                <w:color w:val="000000" w:themeColor="text1"/>
                <w:sz w:val="22"/>
                <w:szCs w:val="22"/>
              </w:rPr>
              <w:t>Krėvos g. 10-27, LT-44237, Kaunas</w:t>
            </w:r>
          </w:p>
          <w:p w14:paraId="5D9F4E8F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F23D4C" w14:paraId="78D045E3" w14:textId="77777777" w:rsidTr="002735F5">
        <w:tc>
          <w:tcPr>
            <w:tcW w:w="6634" w:type="dxa"/>
          </w:tcPr>
          <w:p w14:paraId="61AA33D3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59930915" w14:textId="2FE668C9" w:rsidR="00524FF5" w:rsidRPr="008B2417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E6D07">
              <w:rPr>
                <w:color w:val="000000" w:themeColor="text1"/>
                <w:sz w:val="22"/>
                <w:szCs w:val="22"/>
              </w:rPr>
              <w:t>Direktorė Vitalija Pečeliūnienė</w:t>
            </w:r>
          </w:p>
        </w:tc>
      </w:tr>
      <w:tr w:rsidR="00524FF5" w:rsidRPr="00F23D4C" w14:paraId="355125AB" w14:textId="77777777" w:rsidTr="002735F5">
        <w:tc>
          <w:tcPr>
            <w:tcW w:w="6634" w:type="dxa"/>
          </w:tcPr>
          <w:p w14:paraId="69161ECE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10A8C318" w14:textId="42E81BB5" w:rsidR="00524FF5" w:rsidRPr="008B2417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+370 648 30305</w:t>
            </w:r>
          </w:p>
        </w:tc>
      </w:tr>
      <w:tr w:rsidR="00524FF5" w:rsidRPr="00F23D4C" w14:paraId="0B4E5246" w14:textId="77777777" w:rsidTr="002735F5">
        <w:tc>
          <w:tcPr>
            <w:tcW w:w="6634" w:type="dxa"/>
          </w:tcPr>
          <w:p w14:paraId="051EE29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CE6BF87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3337B" w:rsidRPr="00F23D4C" w14:paraId="6B901445" w14:textId="77777777" w:rsidTr="002735F5">
        <w:tc>
          <w:tcPr>
            <w:tcW w:w="6634" w:type="dxa"/>
          </w:tcPr>
          <w:p w14:paraId="31FB421B" w14:textId="207FEADB" w:rsidR="0093337B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8B2417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3685" w:type="dxa"/>
          </w:tcPr>
          <w:p w14:paraId="0F23CD85" w14:textId="0E3BC39C" w:rsidR="0093337B" w:rsidRPr="008B2417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E6D07">
              <w:rPr>
                <w:color w:val="000000" w:themeColor="text1"/>
                <w:sz w:val="22"/>
                <w:szCs w:val="22"/>
              </w:rPr>
              <w:t>305094394</w:t>
            </w:r>
          </w:p>
        </w:tc>
      </w:tr>
      <w:tr w:rsidR="00FB0016" w:rsidRPr="00F23D4C" w14:paraId="73E78251" w14:textId="77777777" w:rsidTr="002735F5">
        <w:tc>
          <w:tcPr>
            <w:tcW w:w="6634" w:type="dxa"/>
          </w:tcPr>
          <w:p w14:paraId="425D877A" w14:textId="48E79A86" w:rsidR="00FB0016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</w:tcPr>
          <w:p w14:paraId="1923224C" w14:textId="4928623F" w:rsidR="00FB0016" w:rsidRPr="008B2417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E6D07">
              <w:rPr>
                <w:color w:val="000000" w:themeColor="text1"/>
                <w:sz w:val="22"/>
                <w:szCs w:val="22"/>
              </w:rPr>
              <w:t>LT100013223319</w:t>
            </w:r>
          </w:p>
        </w:tc>
      </w:tr>
      <w:tr w:rsidR="00524FF5" w:rsidRPr="00F23D4C" w14:paraId="4BFEDD3A" w14:textId="77777777" w:rsidTr="002735F5">
        <w:tc>
          <w:tcPr>
            <w:tcW w:w="6634" w:type="dxa"/>
          </w:tcPr>
          <w:p w14:paraId="56B6EBB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</w:tcPr>
          <w:p w14:paraId="427CE235" w14:textId="64F51F5B" w:rsidR="00524FF5" w:rsidRPr="008B2417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jamedicamb@gmail.com</w:t>
            </w:r>
          </w:p>
        </w:tc>
      </w:tr>
    </w:tbl>
    <w:p w14:paraId="0B79C8F9" w14:textId="77777777" w:rsidR="00524FF5" w:rsidRPr="00F23D4C" w:rsidRDefault="00524FF5" w:rsidP="0002615B">
      <w:pPr>
        <w:jc w:val="both"/>
        <w:rPr>
          <w:i/>
          <w:color w:val="000000" w:themeColor="text1"/>
        </w:rPr>
      </w:pPr>
    </w:p>
    <w:p w14:paraId="09759D26" w14:textId="77777777" w:rsidR="002735F5" w:rsidRPr="008B241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553710F1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Pr="008B2417">
        <w:rPr>
          <w:color w:val="000000" w:themeColor="text1"/>
          <w:sz w:val="22"/>
          <w:szCs w:val="22"/>
        </w:rPr>
        <w:tab/>
        <w:t>1) </w:t>
      </w:r>
      <w:r w:rsidR="00502435"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30A482B2" w14:textId="40D18B08" w:rsidR="0083145F" w:rsidRPr="008B2417" w:rsidRDefault="0083145F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2) </w:t>
      </w:r>
      <w:r w:rsidR="00502435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atviro konkurso pirkimo dokumentuose</w:t>
      </w:r>
      <w:r w:rsidR="00526F8C">
        <w:rPr>
          <w:color w:val="000000" w:themeColor="text1"/>
          <w:sz w:val="22"/>
          <w:szCs w:val="22"/>
        </w:rPr>
        <w:t>;</w:t>
      </w:r>
    </w:p>
    <w:p w14:paraId="0FCF1FCC" w14:textId="182FD360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="0083145F">
        <w:rPr>
          <w:color w:val="000000" w:themeColor="text1"/>
          <w:sz w:val="22"/>
          <w:szCs w:val="22"/>
        </w:rPr>
        <w:t xml:space="preserve">        3</w:t>
      </w:r>
      <w:r w:rsidRPr="008B2417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724DBC81" w14:textId="77777777" w:rsidR="006533F0" w:rsidRPr="006533F0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10"/>
          <w:szCs w:val="10"/>
        </w:rPr>
      </w:pPr>
    </w:p>
    <w:p w14:paraId="18039F38" w14:textId="781AB530" w:rsidR="002735F5" w:rsidRPr="008B2417" w:rsidRDefault="00B64E28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2735F5" w:rsidRPr="008B2417">
        <w:rPr>
          <w:color w:val="000000" w:themeColor="text1"/>
          <w:sz w:val="22"/>
          <w:szCs w:val="22"/>
        </w:rPr>
        <w:t xml:space="preserve">. </w:t>
      </w:r>
      <w:r w:rsidR="002735F5"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>
        <w:rPr>
          <w:color w:val="000000" w:themeColor="text1"/>
          <w:spacing w:val="-4"/>
          <w:sz w:val="22"/>
          <w:szCs w:val="22"/>
        </w:rPr>
        <w:t xml:space="preserve"> </w:t>
      </w:r>
      <w:r w:rsidR="00E27B3F">
        <w:rPr>
          <w:spacing w:val="-4"/>
        </w:rPr>
        <w:t>saugiu elektroniniu parašu</w:t>
      </w:r>
      <w:r w:rsidR="002735F5"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CB163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(-us), subtiekėją (-us)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(-us)/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96FDA" w:rsidRPr="008B2417" w14:paraId="668CC638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EA0E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0A5B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4C8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0B1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Default="00422F6C" w:rsidP="002735F5">
      <w:pPr>
        <w:jc w:val="both"/>
        <w:rPr>
          <w:b/>
          <w:i/>
          <w:color w:val="000000" w:themeColor="text1"/>
        </w:rPr>
      </w:pPr>
    </w:p>
    <w:p w14:paraId="5856A94B" w14:textId="77777777" w:rsidR="00AC2B03" w:rsidRPr="00B040E7" w:rsidRDefault="00524FF5" w:rsidP="00AC2B03">
      <w:pPr>
        <w:ind w:left="142" w:firstLine="578"/>
        <w:jc w:val="both"/>
        <w:rPr>
          <w:color w:val="000000" w:themeColor="text1"/>
          <w:sz w:val="22"/>
          <w:szCs w:val="22"/>
        </w:rPr>
      </w:pPr>
      <w:r w:rsidRPr="00422F6C">
        <w:rPr>
          <w:b/>
          <w:i/>
          <w:color w:val="000000" w:themeColor="text1"/>
        </w:rPr>
        <w:t>Mes siūlome šias prekes:</w:t>
      </w:r>
      <w:r w:rsidR="004209F9">
        <w:rPr>
          <w:b/>
          <w:i/>
          <w:color w:val="000000" w:themeColor="text1"/>
        </w:rPr>
        <w:t xml:space="preserve"> </w:t>
      </w:r>
      <w:r w:rsidR="00665190" w:rsidRPr="004D1D85">
        <w:rPr>
          <w:color w:val="000000" w:themeColor="text1"/>
          <w:sz w:val="22"/>
          <w:szCs w:val="22"/>
          <w:u w:val="single"/>
        </w:rPr>
        <w:t>pateikiamas užpildytas SPS  1 priedas „Techninė specifikacija“.</w:t>
      </w:r>
      <w:r w:rsidR="00AC2B03">
        <w:rPr>
          <w:color w:val="000000" w:themeColor="text1"/>
          <w:sz w:val="22"/>
          <w:szCs w:val="22"/>
          <w:u w:val="single"/>
        </w:rPr>
        <w:t xml:space="preserve"> </w:t>
      </w:r>
      <w:r w:rsidR="00AC2B03">
        <w:rPr>
          <w:color w:val="000000" w:themeColor="text1"/>
          <w:sz w:val="22"/>
          <w:szCs w:val="22"/>
        </w:rPr>
        <w:t xml:space="preserve">Pildant SPS 1 priedą, </w:t>
      </w:r>
      <w:r w:rsidR="00AC2B03" w:rsidRPr="00CF79D2">
        <w:rPr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="00AC2B03" w:rsidRPr="00B040E7">
        <w:rPr>
          <w:color w:val="000000" w:themeColor="text1"/>
          <w:sz w:val="22"/>
          <w:szCs w:val="22"/>
          <w:u w:val="single"/>
        </w:rPr>
        <w:t xml:space="preserve"> (gamintoją, prekės kodą</w:t>
      </w:r>
      <w:r w:rsidR="00AC2B03">
        <w:rPr>
          <w:color w:val="000000" w:themeColor="text1"/>
          <w:sz w:val="22"/>
          <w:szCs w:val="22"/>
        </w:rPr>
        <w:t xml:space="preserve"> ir pan.)</w:t>
      </w:r>
    </w:p>
    <w:p w14:paraId="4ECAC8CE" w14:textId="77777777" w:rsidR="005F4777" w:rsidRDefault="005F4777" w:rsidP="0002615B">
      <w:pPr>
        <w:ind w:firstLine="720"/>
        <w:jc w:val="both"/>
        <w:rPr>
          <w:color w:val="000000" w:themeColor="text1"/>
          <w:sz w:val="22"/>
          <w:szCs w:val="22"/>
        </w:rPr>
      </w:pPr>
    </w:p>
    <w:p w14:paraId="06105642" w14:textId="0E566D1F" w:rsidR="00524FF5" w:rsidRPr="00F456D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Tais atvejais, kai pagal galiojančius teisės aktus tiekėjui ner</w:t>
      </w:r>
      <w:r w:rsidR="005D70A7" w:rsidRPr="00F456D2">
        <w:rPr>
          <w:color w:val="000000" w:themeColor="text1"/>
          <w:sz w:val="22"/>
          <w:szCs w:val="22"/>
        </w:rPr>
        <w:t>eikia mokėti PVM, jis lentelė</w:t>
      </w:r>
      <w:r w:rsidR="00F456D2" w:rsidRPr="00F456D2">
        <w:rPr>
          <w:color w:val="000000" w:themeColor="text1"/>
          <w:sz w:val="22"/>
          <w:szCs w:val="22"/>
        </w:rPr>
        <w:t>je</w:t>
      </w:r>
      <w:r w:rsidR="005D70A7" w:rsidRPr="00F456D2">
        <w:rPr>
          <w:color w:val="000000" w:themeColor="text1"/>
          <w:sz w:val="22"/>
          <w:szCs w:val="22"/>
        </w:rPr>
        <w:t xml:space="preserve"> </w:t>
      </w:r>
      <w:r w:rsidR="00F456D2" w:rsidRPr="00F456D2">
        <w:rPr>
          <w:color w:val="000000" w:themeColor="text1"/>
          <w:sz w:val="22"/>
          <w:szCs w:val="22"/>
        </w:rPr>
        <w:t>eilu</w:t>
      </w:r>
      <w:r w:rsidR="00AC2B03">
        <w:rPr>
          <w:color w:val="000000" w:themeColor="text1"/>
          <w:sz w:val="22"/>
          <w:szCs w:val="22"/>
        </w:rPr>
        <w:t>čių                        „PVM suma, Eur“ ir</w:t>
      </w:r>
      <w:r w:rsidR="00F456D2" w:rsidRPr="00F456D2">
        <w:rPr>
          <w:color w:val="000000" w:themeColor="text1"/>
          <w:sz w:val="22"/>
          <w:szCs w:val="22"/>
        </w:rPr>
        <w:t xml:space="preserve"> „Bendra suma su PVM, Eur“</w:t>
      </w:r>
      <w:r w:rsidRPr="00F456D2">
        <w:rPr>
          <w:color w:val="000000" w:themeColor="text1"/>
          <w:sz w:val="22"/>
          <w:szCs w:val="22"/>
        </w:rPr>
        <w:t xml:space="preserve"> nepildo ir nurodo priežastis, dėl kurių PVM nemokamas:</w:t>
      </w:r>
    </w:p>
    <w:p w14:paraId="3BC9E8DC" w14:textId="0B4709E3" w:rsidR="00524FF5" w:rsidRDefault="00105529" w:rsidP="0002615B">
      <w:pPr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63D7E214" w14:textId="77777777" w:rsidR="00F456D2" w:rsidRPr="006B7C00" w:rsidRDefault="00F456D2" w:rsidP="0002615B">
      <w:pPr>
        <w:jc w:val="both"/>
        <w:rPr>
          <w:color w:val="000000" w:themeColor="text1"/>
          <w:sz w:val="22"/>
          <w:szCs w:val="22"/>
        </w:rPr>
      </w:pPr>
    </w:p>
    <w:p w14:paraId="0432ADE8" w14:textId="7CB31471" w:rsidR="00A73E52" w:rsidRDefault="00524FF5" w:rsidP="00A73E52">
      <w:pPr>
        <w:pStyle w:val="NormalWeb"/>
        <w:widowControl w:val="0"/>
        <w:tabs>
          <w:tab w:val="left" w:pos="1800"/>
        </w:tabs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</w:p>
    <w:p w14:paraId="69BEF1CC" w14:textId="77777777" w:rsidR="004821C4" w:rsidRDefault="004821C4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0CBE02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8637716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ADC59F1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6EBCDA52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E107865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38E7973B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7A1726D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7AF77B7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190A98F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5C59303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2733473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8B00352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37C335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0CF4059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9E46C59" w14:textId="77777777" w:rsidR="004D1D85" w:rsidRPr="003C6791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C1F66FD" w14:textId="77777777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158"/>
        <w:gridCol w:w="1276"/>
        <w:gridCol w:w="1985"/>
      </w:tblGrid>
      <w:tr w:rsidR="00F23D4C" w:rsidRPr="006B7C00" w14:paraId="2830C933" w14:textId="2FB23656" w:rsidTr="006B7C00">
        <w:tc>
          <w:tcPr>
            <w:tcW w:w="675" w:type="dxa"/>
          </w:tcPr>
          <w:p w14:paraId="24D76986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Eil.Nr.</w:t>
            </w:r>
          </w:p>
        </w:tc>
        <w:tc>
          <w:tcPr>
            <w:tcW w:w="6158" w:type="dxa"/>
          </w:tcPr>
          <w:p w14:paraId="76F805E1" w14:textId="5B080E19" w:rsidR="00D43F4A" w:rsidRPr="006B7C00" w:rsidRDefault="00D43F4A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276" w:type="dxa"/>
          </w:tcPr>
          <w:p w14:paraId="24067E87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7763C1A2" w14:textId="77777777" w:rsidR="00F23D4C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F23D4C" w:rsidRPr="006B7C00" w14:paraId="794443FD" w14:textId="10E0CD3B" w:rsidTr="006B7C00">
        <w:tc>
          <w:tcPr>
            <w:tcW w:w="675" w:type="dxa"/>
          </w:tcPr>
          <w:p w14:paraId="72A3804B" w14:textId="2AC0D4F4" w:rsidR="00D43F4A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158" w:type="dxa"/>
          </w:tcPr>
          <w:p w14:paraId="057DA420" w14:textId="548BD03D" w:rsidR="00D43F4A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 deklaracija</w:t>
            </w:r>
          </w:p>
        </w:tc>
        <w:tc>
          <w:tcPr>
            <w:tcW w:w="1276" w:type="dxa"/>
          </w:tcPr>
          <w:p w14:paraId="400E223D" w14:textId="77777777" w:rsidR="00D43F4A" w:rsidRPr="006B7C00" w:rsidRDefault="00D43F4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B2E1046" w14:textId="77777777" w:rsidR="00D43F4A" w:rsidRPr="006B7C00" w:rsidRDefault="00D43F4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C74792" w:rsidRPr="006B7C00" w14:paraId="6747F45E" w14:textId="77777777" w:rsidTr="006B7C00">
        <w:tc>
          <w:tcPr>
            <w:tcW w:w="675" w:type="dxa"/>
          </w:tcPr>
          <w:p w14:paraId="79A0161A" w14:textId="3DD20992" w:rsidR="00C74792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158" w:type="dxa"/>
          </w:tcPr>
          <w:p w14:paraId="0D7CD56A" w14:textId="0977AD95" w:rsidR="00C74792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Komercinis pasiūlymas</w:t>
            </w:r>
          </w:p>
        </w:tc>
        <w:tc>
          <w:tcPr>
            <w:tcW w:w="1276" w:type="dxa"/>
          </w:tcPr>
          <w:p w14:paraId="09140D2A" w14:textId="77777777" w:rsidR="00C74792" w:rsidRPr="006B7C00" w:rsidRDefault="00C7479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149CCF0" w14:textId="77777777" w:rsidR="00C74792" w:rsidRPr="006B7C00" w:rsidRDefault="00C7479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62C0F" w:rsidRPr="006B7C00" w14:paraId="54BBD23A" w14:textId="77777777" w:rsidTr="006B7C00">
        <w:tc>
          <w:tcPr>
            <w:tcW w:w="675" w:type="dxa"/>
          </w:tcPr>
          <w:p w14:paraId="0B6A59D0" w14:textId="5A48F725" w:rsidR="00462C0F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158" w:type="dxa"/>
          </w:tcPr>
          <w:p w14:paraId="0A0434F1" w14:textId="7D859485" w:rsidR="00462C0F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Techninė specifikacija</w:t>
            </w:r>
          </w:p>
        </w:tc>
        <w:tc>
          <w:tcPr>
            <w:tcW w:w="1276" w:type="dxa"/>
          </w:tcPr>
          <w:p w14:paraId="5E6FB3C0" w14:textId="77777777" w:rsidR="00462C0F" w:rsidRPr="006B7C00" w:rsidRDefault="00462C0F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E4FC169" w14:textId="77777777" w:rsidR="00462C0F" w:rsidRPr="006B7C00" w:rsidRDefault="00462C0F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62C0F" w:rsidRPr="006B7C00" w14:paraId="1E4456EB" w14:textId="77777777" w:rsidTr="006B7C00">
        <w:tc>
          <w:tcPr>
            <w:tcW w:w="675" w:type="dxa"/>
          </w:tcPr>
          <w:p w14:paraId="65C70B67" w14:textId="16285EA6" w:rsidR="00462C0F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158" w:type="dxa"/>
          </w:tcPr>
          <w:p w14:paraId="200D4902" w14:textId="732715BB" w:rsidR="00462C0F" w:rsidRPr="006B7C00" w:rsidRDefault="007E6D0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E6D07">
              <w:rPr>
                <w:color w:val="000000" w:themeColor="text1"/>
                <w:sz w:val="22"/>
                <w:szCs w:val="22"/>
              </w:rPr>
              <w:t>Betatex S.p.A.</w:t>
            </w:r>
            <w:r>
              <w:rPr>
                <w:color w:val="000000" w:themeColor="text1"/>
                <w:sz w:val="22"/>
                <w:szCs w:val="22"/>
              </w:rPr>
              <w:t xml:space="preserve"> brošiūra, CE</w:t>
            </w:r>
          </w:p>
        </w:tc>
        <w:tc>
          <w:tcPr>
            <w:tcW w:w="1276" w:type="dxa"/>
          </w:tcPr>
          <w:p w14:paraId="38B69C5B" w14:textId="77777777" w:rsidR="00462C0F" w:rsidRPr="006B7C00" w:rsidRDefault="00462C0F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099259A" w14:textId="77777777" w:rsidR="00462C0F" w:rsidRPr="006B7C00" w:rsidRDefault="00462C0F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A281F0F" w14:textId="77777777" w:rsidR="00524FF5" w:rsidRDefault="00524FF5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32E0E681" w14:textId="77777777" w:rsidR="00895BBD" w:rsidRDefault="00895BBD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6B0D952E" w14:textId="61988653" w:rsidR="00B64E28" w:rsidRPr="00365A6F" w:rsidRDefault="00B64E28" w:rsidP="006E2DE4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B64E28" w:rsidRPr="00365A6F" w14:paraId="67C245A9" w14:textId="77777777" w:rsidTr="00004D70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9D2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42E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365A6F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1E90D69B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423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B64E28" w:rsidRPr="00365A6F" w14:paraId="49B48AAF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128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06E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7B8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</w:tr>
      <w:tr w:rsidR="00462C0F" w:rsidRPr="00365A6F" w14:paraId="11D65B3A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469B" w14:textId="77777777" w:rsidR="00462C0F" w:rsidRPr="00365A6F" w:rsidRDefault="00462C0F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6BF7" w14:textId="77777777" w:rsidR="00462C0F" w:rsidRPr="00365A6F" w:rsidRDefault="00462C0F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E3C3" w14:textId="77777777" w:rsidR="00462C0F" w:rsidRPr="00365A6F" w:rsidRDefault="00462C0F" w:rsidP="00004D70">
            <w:pPr>
              <w:jc w:val="both"/>
              <w:rPr>
                <w:lang w:eastAsia="lt-LT"/>
              </w:rPr>
            </w:pPr>
          </w:p>
        </w:tc>
      </w:tr>
      <w:tr w:rsidR="00B64E28" w:rsidRPr="00365A6F" w14:paraId="22545295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814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33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1E91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</w:tr>
      <w:tr w:rsidR="00B64E28" w:rsidRPr="00365A6F" w14:paraId="4A3708CA" w14:textId="77777777" w:rsidTr="00004D70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08F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ACB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41A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</w:tr>
    </w:tbl>
    <w:p w14:paraId="3C590413" w14:textId="77777777" w:rsidR="00B64E28" w:rsidRDefault="00B64E28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4C22FC50" w14:textId="77777777" w:rsidR="003F74F1" w:rsidRPr="006B7C00" w:rsidRDefault="003F74F1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003C6A9B" w14:textId="77777777" w:rsidR="00524FF5" w:rsidRPr="00B64E28" w:rsidRDefault="00524FF5" w:rsidP="00A44D04">
      <w:pPr>
        <w:spacing w:line="276" w:lineRule="auto"/>
        <w:ind w:firstLine="851"/>
        <w:jc w:val="both"/>
        <w:rPr>
          <w:strike/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>Pastaba</w:t>
      </w:r>
      <w:r w:rsidRPr="006B7C00">
        <w:rPr>
          <w:color w:val="000000" w:themeColor="text1"/>
          <w:sz w:val="22"/>
          <w:szCs w:val="22"/>
        </w:rPr>
        <w:t xml:space="preserve">. </w:t>
      </w:r>
      <w:r w:rsidRPr="00B64E28">
        <w:rPr>
          <w:color w:val="000000" w:themeColor="text1"/>
          <w:sz w:val="22"/>
          <w:szCs w:val="22"/>
        </w:rPr>
        <w:t>Tiekėjui nenurodžius, kokia informacija yra konfidenciali, laikoma, kad konfidencialios informacijos pasiūlyme nėra.</w:t>
      </w:r>
    </w:p>
    <w:p w14:paraId="28D25BDB" w14:textId="10632BA6" w:rsidR="00524FF5" w:rsidRDefault="00524FF5" w:rsidP="00A44D04">
      <w:pPr>
        <w:tabs>
          <w:tab w:val="left" w:pos="851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 w:rsidR="00526F8C"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 w:rsidR="00526F8C"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2B6B244" w14:textId="77777777" w:rsidR="00B64E28" w:rsidRPr="006B7C00" w:rsidRDefault="00B64E28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396DC1F5" w14:textId="77777777" w:rsidR="00B64E28" w:rsidRPr="00883DCE" w:rsidRDefault="00B64E28" w:rsidP="00B64E28">
      <w:pPr>
        <w:ind w:firstLine="720"/>
        <w:jc w:val="both"/>
        <w:rPr>
          <w:sz w:val="22"/>
          <w:szCs w:val="22"/>
        </w:rPr>
      </w:pPr>
      <w:r w:rsidRPr="00883DCE">
        <w:rPr>
          <w:sz w:val="22"/>
          <w:szCs w:val="22"/>
        </w:rPr>
        <w:t xml:space="preserve">Pasiūlymas galioja iki </w:t>
      </w:r>
      <w:r>
        <w:rPr>
          <w:sz w:val="22"/>
          <w:szCs w:val="22"/>
        </w:rPr>
        <w:t>90 kalendorinių dienų nuo pasiūlymų pateikimo termino pabaigos</w:t>
      </w:r>
      <w:r w:rsidRPr="00883DCE">
        <w:rPr>
          <w:sz w:val="22"/>
          <w:szCs w:val="22"/>
        </w:rPr>
        <w:t>.</w:t>
      </w:r>
    </w:p>
    <w:p w14:paraId="291AA618" w14:textId="77777777" w:rsidR="00524FF5" w:rsidRPr="009E22E7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p w14:paraId="5F11C03A" w14:textId="77777777" w:rsidR="00D43F4A" w:rsidRDefault="00D43F4A" w:rsidP="0002615B">
      <w:pPr>
        <w:shd w:val="clear" w:color="auto" w:fill="FFFFFF"/>
        <w:jc w:val="both"/>
        <w:rPr>
          <w:color w:val="000000" w:themeColor="text1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6223DF57" w:rsidR="00524FF5" w:rsidRPr="00F23D4C" w:rsidRDefault="007E6D07" w:rsidP="0002615B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Direktorė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4C372AED" w:rsidR="00524FF5" w:rsidRPr="00F23D4C" w:rsidRDefault="007E6D07" w:rsidP="0002615B">
            <w:pPr>
              <w:ind w:right="-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Vitalija Pečeliūnienė</w:t>
            </w:r>
            <w:bookmarkStart w:id="0" w:name="_GoBack"/>
            <w:bookmarkEnd w:id="0"/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646CEDC4" w:rsidR="002B0439" w:rsidRDefault="002B0439" w:rsidP="00323A7D">
      <w:pPr>
        <w:rPr>
          <w:sz w:val="22"/>
          <w:szCs w:val="22"/>
          <w:lang w:eastAsia="lt-LT"/>
        </w:rPr>
      </w:pPr>
    </w:p>
    <w:sectPr w:rsidR="002B0439" w:rsidSect="00BC0467">
      <w:footerReference w:type="default" r:id="rId9"/>
      <w:pgSz w:w="11909" w:h="16834"/>
      <w:pgMar w:top="851" w:right="567" w:bottom="284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0442E" w14:textId="77777777" w:rsidR="00B96C0F" w:rsidRDefault="00B96C0F" w:rsidP="00846BA9">
      <w:r>
        <w:separator/>
      </w:r>
    </w:p>
  </w:endnote>
  <w:endnote w:type="continuationSeparator" w:id="0">
    <w:p w14:paraId="3B99506C" w14:textId="77777777" w:rsidR="00B96C0F" w:rsidRDefault="00B96C0F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9EC45" w14:textId="267F695F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6D07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9FF0C" w14:textId="77777777" w:rsidR="00B96C0F" w:rsidRDefault="00B96C0F" w:rsidP="00846BA9">
      <w:r>
        <w:separator/>
      </w:r>
    </w:p>
  </w:footnote>
  <w:footnote w:type="continuationSeparator" w:id="0">
    <w:p w14:paraId="6B55D0C7" w14:textId="77777777" w:rsidR="00B96C0F" w:rsidRDefault="00B96C0F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4"/>
  </w:num>
  <w:num w:numId="4">
    <w:abstractNumId w:val="39"/>
  </w:num>
  <w:num w:numId="5">
    <w:abstractNumId w:val="21"/>
  </w:num>
  <w:num w:numId="6">
    <w:abstractNumId w:val="19"/>
  </w:num>
  <w:num w:numId="7">
    <w:abstractNumId w:val="9"/>
  </w:num>
  <w:num w:numId="8">
    <w:abstractNumId w:val="16"/>
  </w:num>
  <w:num w:numId="9">
    <w:abstractNumId w:val="36"/>
  </w:num>
  <w:num w:numId="10">
    <w:abstractNumId w:val="6"/>
  </w:num>
  <w:num w:numId="11">
    <w:abstractNumId w:val="33"/>
  </w:num>
  <w:num w:numId="12">
    <w:abstractNumId w:val="32"/>
  </w:num>
  <w:num w:numId="13">
    <w:abstractNumId w:val="27"/>
  </w:num>
  <w:num w:numId="14">
    <w:abstractNumId w:val="8"/>
  </w:num>
  <w:num w:numId="15">
    <w:abstractNumId w:val="37"/>
  </w:num>
  <w:num w:numId="16">
    <w:abstractNumId w:val="38"/>
  </w:num>
  <w:num w:numId="17">
    <w:abstractNumId w:val="23"/>
  </w:num>
  <w:num w:numId="18">
    <w:abstractNumId w:val="24"/>
  </w:num>
  <w:num w:numId="19">
    <w:abstractNumId w:val="18"/>
  </w:num>
  <w:num w:numId="20">
    <w:abstractNumId w:val="15"/>
  </w:num>
  <w:num w:numId="21">
    <w:abstractNumId w:val="22"/>
  </w:num>
  <w:num w:numId="22">
    <w:abstractNumId w:val="12"/>
  </w:num>
  <w:num w:numId="23">
    <w:abstractNumId w:val="25"/>
  </w:num>
  <w:num w:numId="24">
    <w:abstractNumId w:val="31"/>
  </w:num>
  <w:num w:numId="25">
    <w:abstractNumId w:val="10"/>
  </w:num>
  <w:num w:numId="26">
    <w:abstractNumId w:val="40"/>
  </w:num>
  <w:num w:numId="27">
    <w:abstractNumId w:val="11"/>
  </w:num>
  <w:num w:numId="28">
    <w:abstractNumId w:val="7"/>
  </w:num>
  <w:num w:numId="29">
    <w:abstractNumId w:val="20"/>
  </w:num>
  <w:num w:numId="30">
    <w:abstractNumId w:val="14"/>
  </w:num>
  <w:num w:numId="31">
    <w:abstractNumId w:val="29"/>
  </w:num>
  <w:num w:numId="32">
    <w:abstractNumId w:val="35"/>
  </w:num>
  <w:num w:numId="33">
    <w:abstractNumId w:val="28"/>
  </w:num>
  <w:num w:numId="34">
    <w:abstractNumId w:val="3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83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2C0F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6C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6C5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6D07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6FB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3F9A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4D04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6C0F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1C2DA-19DC-418E-B2C0-B66015A5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Asta</cp:lastModifiedBy>
  <cp:revision>3</cp:revision>
  <cp:lastPrinted>2020-01-09T08:19:00Z</cp:lastPrinted>
  <dcterms:created xsi:type="dcterms:W3CDTF">2020-11-30T08:37:00Z</dcterms:created>
  <dcterms:modified xsi:type="dcterms:W3CDTF">2021-01-04T10:08:00Z</dcterms:modified>
</cp:coreProperties>
</file>